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375DC"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D6375DF" w14:textId="77777777">
        <w:tc>
          <w:tcPr>
            <w:tcW w:w="10419" w:type="dxa"/>
            <w:shd w:val="clear" w:color="auto" w:fill="auto"/>
          </w:tcPr>
          <w:p w14:paraId="5D6375DD"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5D6376C1" wp14:editId="5D6376C2">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6375DE" w14:textId="77777777" w:rsidR="00472B25" w:rsidRDefault="00472B25" w:rsidP="005D2BD5">
            <w:pPr>
              <w:pStyle w:val="Pieddepage"/>
              <w:tabs>
                <w:tab w:val="clear" w:pos="4536"/>
                <w:tab w:val="clear" w:pos="9072"/>
              </w:tabs>
              <w:jc w:val="center"/>
            </w:pPr>
          </w:p>
        </w:tc>
      </w:tr>
    </w:tbl>
    <w:p w14:paraId="5D6375E0"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D6375E5" w14:textId="77777777">
        <w:tc>
          <w:tcPr>
            <w:tcW w:w="9288" w:type="dxa"/>
            <w:shd w:val="clear" w:color="auto" w:fill="66CCFF"/>
          </w:tcPr>
          <w:p w14:paraId="5D6375E1"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D6375E2"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5D6375E3"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5D6375E4" w14:textId="77777777" w:rsidR="00472B25" w:rsidRDefault="00472B25">
            <w:pPr>
              <w:pStyle w:val="Titre8"/>
              <w:tabs>
                <w:tab w:val="num" w:pos="0"/>
                <w:tab w:val="right" w:pos="9639"/>
              </w:tabs>
              <w:spacing w:before="120" w:after="120"/>
            </w:pPr>
            <w:r>
              <w:rPr>
                <w:caps/>
                <w:sz w:val="28"/>
                <w:szCs w:val="28"/>
              </w:rPr>
              <w:t>DC2</w:t>
            </w:r>
          </w:p>
        </w:tc>
      </w:tr>
    </w:tbl>
    <w:p w14:paraId="5D6375E6" w14:textId="77777777" w:rsidR="00472B25" w:rsidRDefault="00472B25">
      <w:pPr>
        <w:jc w:val="both"/>
        <w:rPr>
          <w:rFonts w:ascii="Arial" w:hAnsi="Arial" w:cs="Arial"/>
        </w:rPr>
      </w:pPr>
    </w:p>
    <w:p w14:paraId="5D6375E7"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5D6375E8"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5D6375E9"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5D6375E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6375EC" w14:textId="77777777">
        <w:tc>
          <w:tcPr>
            <w:tcW w:w="10331" w:type="dxa"/>
            <w:shd w:val="clear" w:color="auto" w:fill="66CCFF"/>
          </w:tcPr>
          <w:p w14:paraId="5D6375EB"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D6375ED"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5D6375EE" w14:textId="77777777" w:rsidR="00472B25" w:rsidRDefault="00472B25">
      <w:pPr>
        <w:rPr>
          <w:rFonts w:ascii="Arial" w:hAnsi="Arial" w:cs="Arial"/>
          <w:b/>
          <w:bCs/>
        </w:rPr>
      </w:pPr>
    </w:p>
    <w:p w14:paraId="5D6375EF" w14:textId="173C3B0B" w:rsidR="00472B25" w:rsidRDefault="008715A8">
      <w:pPr>
        <w:rPr>
          <w:rFonts w:ascii="Arial" w:hAnsi="Arial" w:cs="Arial"/>
          <w:b/>
          <w:bCs/>
        </w:rPr>
      </w:pPr>
      <w:r>
        <w:rPr>
          <w:rFonts w:ascii="Arial" w:hAnsi="Arial" w:cs="Arial"/>
          <w:b/>
          <w:bCs/>
        </w:rPr>
        <w:t>Etablissement Français du Sang</w:t>
      </w:r>
      <w:r w:rsidR="0005707A">
        <w:rPr>
          <w:rFonts w:ascii="Arial" w:hAnsi="Arial" w:cs="Arial"/>
          <w:b/>
          <w:bCs/>
        </w:rPr>
        <w:t xml:space="preserve"> Bourgogne Franche Comté</w:t>
      </w:r>
    </w:p>
    <w:p w14:paraId="5D6375F0" w14:textId="77777777" w:rsidR="00472B25" w:rsidRDefault="00472B25">
      <w:pPr>
        <w:rPr>
          <w:rFonts w:ascii="Arial" w:hAnsi="Arial" w:cs="Arial"/>
          <w:b/>
          <w:bCs/>
        </w:rPr>
      </w:pPr>
    </w:p>
    <w:p w14:paraId="5D6375F1" w14:textId="77777777" w:rsidR="00472B25" w:rsidRDefault="00472B25">
      <w:pPr>
        <w:rPr>
          <w:rFonts w:ascii="Arial" w:hAnsi="Arial" w:cs="Arial"/>
          <w:b/>
          <w:bCs/>
        </w:rPr>
      </w:pPr>
    </w:p>
    <w:p w14:paraId="5D6375F2"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6375F4" w14:textId="77777777">
        <w:tc>
          <w:tcPr>
            <w:tcW w:w="10331" w:type="dxa"/>
            <w:shd w:val="clear" w:color="auto" w:fill="66CCFF"/>
          </w:tcPr>
          <w:p w14:paraId="5D6375F3"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D6375F5"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5D6375F6" w14:textId="77777777" w:rsidR="00472B25" w:rsidRDefault="00472B25">
      <w:pPr>
        <w:rPr>
          <w:rFonts w:ascii="Arial" w:hAnsi="Arial" w:cs="Arial"/>
          <w:bCs/>
        </w:rPr>
      </w:pPr>
    </w:p>
    <w:p w14:paraId="5D6375F7" w14:textId="0C332597" w:rsidR="00472B25" w:rsidRPr="00E91E9F" w:rsidRDefault="0005707A">
      <w:pPr>
        <w:rPr>
          <w:rFonts w:ascii="Arial" w:hAnsi="Arial" w:cs="Arial"/>
          <w:b/>
        </w:rPr>
      </w:pPr>
      <w:r w:rsidRPr="00E91E9F">
        <w:rPr>
          <w:rFonts w:ascii="Arial" w:hAnsi="Arial" w:cs="Arial"/>
          <w:b/>
        </w:rPr>
        <w:t>Location longue durée d’une chambre froide négative</w:t>
      </w:r>
      <w:r w:rsidR="008F431E">
        <w:rPr>
          <w:rFonts w:ascii="Arial" w:hAnsi="Arial" w:cs="Arial"/>
          <w:b/>
        </w:rPr>
        <w:t xml:space="preserve"> et sa maintenance</w:t>
      </w:r>
      <w:r w:rsidRPr="00E91E9F">
        <w:rPr>
          <w:rFonts w:ascii="Arial" w:hAnsi="Arial" w:cs="Arial"/>
          <w:b/>
        </w:rPr>
        <w:t xml:space="preserve"> pour l’Etablissement Français du Sang Bourgogne Franche Comté, site de Besançon.</w:t>
      </w:r>
    </w:p>
    <w:p w14:paraId="5D6375F8" w14:textId="77777777" w:rsidR="00472B25" w:rsidRDefault="00472B25">
      <w:pPr>
        <w:rPr>
          <w:rFonts w:ascii="Arial" w:hAnsi="Arial" w:cs="Arial"/>
          <w:bCs/>
        </w:rPr>
      </w:pPr>
    </w:p>
    <w:p w14:paraId="5D6375F9" w14:textId="77777777" w:rsidR="00472B25" w:rsidRDefault="00472B25">
      <w:pPr>
        <w:jc w:val="both"/>
        <w:rPr>
          <w:rFonts w:ascii="Arial" w:hAnsi="Arial" w:cs="Arial"/>
          <w:bCs/>
        </w:rPr>
      </w:pPr>
    </w:p>
    <w:p w14:paraId="5D6375FA"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6375FC" w14:textId="77777777">
        <w:tc>
          <w:tcPr>
            <w:tcW w:w="10331" w:type="dxa"/>
            <w:shd w:val="clear" w:color="auto" w:fill="66CCFF"/>
          </w:tcPr>
          <w:p w14:paraId="5D6375FB"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5D6375FD" w14:textId="77777777" w:rsidR="00472B25" w:rsidRDefault="00472B25">
      <w:pPr>
        <w:pStyle w:val="Titre9"/>
        <w:numPr>
          <w:ilvl w:val="0"/>
          <w:numId w:val="0"/>
        </w:numPr>
        <w:rPr>
          <w:i w:val="0"/>
          <w:sz w:val="20"/>
        </w:rPr>
      </w:pPr>
    </w:p>
    <w:p w14:paraId="5D6375FE"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5D6375FF" w14:textId="77777777" w:rsidR="00472B25" w:rsidRDefault="00472B25">
      <w:pPr>
        <w:pStyle w:val="Titre9"/>
        <w:tabs>
          <w:tab w:val="num" w:pos="0"/>
        </w:tabs>
        <w:ind w:left="0"/>
        <w:jc w:val="both"/>
        <w:rPr>
          <w:i w:val="0"/>
          <w:iCs w:val="0"/>
          <w:sz w:val="20"/>
          <w:szCs w:val="20"/>
        </w:rPr>
      </w:pPr>
    </w:p>
    <w:p w14:paraId="5D637600"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D637601" w14:textId="77777777" w:rsidR="00472B25" w:rsidRDefault="00472B25">
      <w:pPr>
        <w:jc w:val="both"/>
        <w:rPr>
          <w:rFonts w:ascii="Arial" w:hAnsi="Arial" w:cs="Arial"/>
          <w:b/>
          <w:bCs/>
        </w:rPr>
      </w:pPr>
    </w:p>
    <w:p w14:paraId="5D637602" w14:textId="77777777" w:rsidR="00472B25" w:rsidRDefault="00472B25">
      <w:pPr>
        <w:jc w:val="both"/>
        <w:rPr>
          <w:rFonts w:ascii="Arial" w:hAnsi="Arial" w:cs="Arial"/>
          <w:b/>
          <w:bCs/>
        </w:rPr>
      </w:pPr>
    </w:p>
    <w:p w14:paraId="5D637603" w14:textId="77777777" w:rsidR="00472B25" w:rsidRDefault="00472B25">
      <w:pPr>
        <w:jc w:val="both"/>
        <w:rPr>
          <w:rFonts w:ascii="Arial" w:hAnsi="Arial" w:cs="Arial"/>
          <w:b/>
          <w:bCs/>
        </w:rPr>
      </w:pPr>
    </w:p>
    <w:p w14:paraId="5D637604" w14:textId="77777777" w:rsidR="00472B25" w:rsidRDefault="00472B25">
      <w:pPr>
        <w:jc w:val="both"/>
        <w:rPr>
          <w:rFonts w:ascii="Arial" w:hAnsi="Arial" w:cs="Arial"/>
          <w:b/>
          <w:bCs/>
        </w:rPr>
      </w:pPr>
    </w:p>
    <w:p w14:paraId="5D637605" w14:textId="77777777" w:rsidR="00472B25" w:rsidRDefault="00472B25">
      <w:pPr>
        <w:jc w:val="both"/>
        <w:rPr>
          <w:rFonts w:ascii="Arial" w:hAnsi="Arial" w:cs="Arial"/>
          <w:b/>
          <w:bCs/>
        </w:rPr>
      </w:pPr>
    </w:p>
    <w:p w14:paraId="5D637606"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5D637607" w14:textId="77777777" w:rsidR="00472B25" w:rsidRDefault="00472B25">
      <w:pPr>
        <w:jc w:val="both"/>
        <w:rPr>
          <w:rFonts w:ascii="Arial" w:hAnsi="Arial" w:cs="Arial"/>
          <w:b/>
          <w:bCs/>
        </w:rPr>
      </w:pPr>
    </w:p>
    <w:p w14:paraId="5D637608" w14:textId="77777777" w:rsidR="00472B25" w:rsidRDefault="00472B25">
      <w:pPr>
        <w:jc w:val="both"/>
        <w:rPr>
          <w:rFonts w:ascii="Arial" w:hAnsi="Arial" w:cs="Arial"/>
          <w:b/>
          <w:bCs/>
        </w:rPr>
      </w:pPr>
    </w:p>
    <w:p w14:paraId="5D637609" w14:textId="77777777" w:rsidR="00472B25" w:rsidRDefault="00472B25">
      <w:pPr>
        <w:jc w:val="both"/>
        <w:rPr>
          <w:rFonts w:ascii="Arial" w:hAnsi="Arial" w:cs="Arial"/>
          <w:b/>
          <w:bCs/>
        </w:rPr>
      </w:pPr>
    </w:p>
    <w:p w14:paraId="5D63760A" w14:textId="77777777" w:rsidR="00472B25" w:rsidRDefault="00472B25">
      <w:pPr>
        <w:jc w:val="both"/>
        <w:rPr>
          <w:rFonts w:ascii="Arial" w:hAnsi="Arial" w:cs="Arial"/>
          <w:b/>
          <w:bCs/>
        </w:rPr>
      </w:pPr>
    </w:p>
    <w:p w14:paraId="5D63760B" w14:textId="77777777" w:rsidR="00472B25" w:rsidRDefault="00472B25">
      <w:pPr>
        <w:jc w:val="both"/>
        <w:rPr>
          <w:rFonts w:ascii="Arial" w:hAnsi="Arial" w:cs="Arial"/>
          <w:bCs/>
        </w:rPr>
      </w:pPr>
    </w:p>
    <w:p w14:paraId="5D63760C" w14:textId="77777777" w:rsidR="00472B25" w:rsidRDefault="00472B25">
      <w:pPr>
        <w:jc w:val="both"/>
        <w:rPr>
          <w:rFonts w:ascii="Arial" w:hAnsi="Arial" w:cs="Arial"/>
          <w:bCs/>
        </w:rPr>
      </w:pPr>
    </w:p>
    <w:p w14:paraId="5D63760D"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D63760E"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5D63760F"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5D637613" w14:textId="77777777" w:rsidTr="00D63EF7">
        <w:trPr>
          <w:gridAfter w:val="1"/>
          <w:wAfter w:w="10" w:type="dxa"/>
          <w:trHeight w:val="296"/>
        </w:trPr>
        <w:tc>
          <w:tcPr>
            <w:tcW w:w="8506" w:type="dxa"/>
            <w:gridSpan w:val="2"/>
            <w:shd w:val="clear" w:color="auto" w:fill="auto"/>
            <w:vAlign w:val="center"/>
          </w:tcPr>
          <w:p w14:paraId="5D637610"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D637611"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D637612" w14:textId="77777777" w:rsidR="00472B25" w:rsidRDefault="00472B25">
            <w:pPr>
              <w:snapToGrid w:val="0"/>
              <w:jc w:val="center"/>
              <w:rPr>
                <w:rFonts w:ascii="Arial" w:hAnsi="Arial" w:cs="Arial"/>
                <w:b/>
                <w:bCs/>
              </w:rPr>
            </w:pPr>
          </w:p>
        </w:tc>
      </w:tr>
      <w:tr w:rsidR="00261FC1" w14:paraId="5D63761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637614" w14:textId="77777777" w:rsidR="00261FC1" w:rsidRDefault="00261FC1">
            <w:pPr>
              <w:pStyle w:val="fcase1ertab"/>
              <w:snapToGrid w:val="0"/>
              <w:rPr>
                <w:rFonts w:ascii="Arial" w:hAnsi="Arial" w:cs="Arial"/>
                <w:b/>
                <w:bCs/>
              </w:rPr>
            </w:pPr>
          </w:p>
          <w:p w14:paraId="5D637615"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F431E">
              <w:fldChar w:fldCharType="separate"/>
            </w:r>
            <w:r>
              <w:fldChar w:fldCharType="end"/>
            </w:r>
            <w:r>
              <w:rPr>
                <w:rFonts w:ascii="Arial" w:hAnsi="Arial" w:cs="Arial"/>
                <w:bCs/>
              </w:rPr>
              <w:t xml:space="preserve"> </w:t>
            </w:r>
            <w:r>
              <w:rPr>
                <w:rFonts w:ascii="Arial" w:hAnsi="Arial" w:cs="Arial"/>
              </w:rPr>
              <w:t>Entreprise adaptée</w:t>
            </w:r>
          </w:p>
          <w:p w14:paraId="5D637616"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D637617"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637618" w14:textId="77777777" w:rsidR="00261FC1" w:rsidRDefault="00261FC1">
            <w:pPr>
              <w:snapToGrid w:val="0"/>
              <w:ind w:left="170" w:right="170"/>
              <w:jc w:val="both"/>
              <w:rPr>
                <w:rFonts w:ascii="Arial" w:hAnsi="Arial" w:cs="Arial"/>
                <w:sz w:val="16"/>
                <w:szCs w:val="16"/>
              </w:rPr>
            </w:pPr>
          </w:p>
          <w:p w14:paraId="5D637619"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63761A" w14:textId="77777777" w:rsidR="00261FC1" w:rsidRDefault="00261FC1">
            <w:pPr>
              <w:snapToGrid w:val="0"/>
              <w:jc w:val="both"/>
              <w:rPr>
                <w:rFonts w:ascii="Arial" w:hAnsi="Arial" w:cs="Arial"/>
                <w:b/>
                <w:bCs/>
              </w:rPr>
            </w:pPr>
          </w:p>
        </w:tc>
      </w:tr>
      <w:tr w:rsidR="00261FC1" w14:paraId="5D637623"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D63761C" w14:textId="77777777" w:rsidR="00261FC1" w:rsidRDefault="00261FC1">
            <w:pPr>
              <w:pStyle w:val="fcase1ertab"/>
              <w:snapToGrid w:val="0"/>
              <w:rPr>
                <w:rFonts w:ascii="Arial" w:hAnsi="Arial" w:cs="Arial"/>
                <w:b/>
                <w:bCs/>
              </w:rPr>
            </w:pPr>
          </w:p>
          <w:p w14:paraId="5D63761D"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F431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5D63761E"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63761F" w14:textId="77777777" w:rsidR="00261FC1" w:rsidRDefault="00261FC1">
            <w:pPr>
              <w:snapToGrid w:val="0"/>
              <w:ind w:left="170" w:right="170"/>
              <w:jc w:val="both"/>
              <w:rPr>
                <w:rFonts w:ascii="Arial" w:hAnsi="Arial" w:cs="Arial"/>
                <w:b/>
                <w:bCs/>
                <w:sz w:val="16"/>
                <w:szCs w:val="16"/>
              </w:rPr>
            </w:pPr>
          </w:p>
          <w:p w14:paraId="5D637620"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5D637621"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637622" w14:textId="77777777" w:rsidR="00261FC1" w:rsidRDefault="00261FC1">
            <w:pPr>
              <w:snapToGrid w:val="0"/>
              <w:jc w:val="both"/>
              <w:rPr>
                <w:rFonts w:ascii="Arial" w:hAnsi="Arial" w:cs="Arial"/>
                <w:b/>
                <w:bCs/>
              </w:rPr>
            </w:pPr>
          </w:p>
        </w:tc>
      </w:tr>
      <w:tr w:rsidR="00261FC1" w14:paraId="5D63762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D637624" w14:textId="77777777" w:rsidR="00261FC1" w:rsidRDefault="00261FC1" w:rsidP="00224E9C">
            <w:pPr>
              <w:pStyle w:val="fcase1ertab"/>
              <w:snapToGrid w:val="0"/>
              <w:rPr>
                <w:rFonts w:ascii="Arial" w:hAnsi="Arial" w:cs="Arial"/>
                <w:b/>
                <w:bCs/>
                <w:sz w:val="18"/>
                <w:szCs w:val="18"/>
              </w:rPr>
            </w:pPr>
          </w:p>
          <w:p w14:paraId="5D637625"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F431E">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D637626"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5D637627" w14:textId="77777777" w:rsidR="00261FC1" w:rsidRDefault="00261FC1" w:rsidP="00224E9C">
            <w:pPr>
              <w:snapToGrid w:val="0"/>
              <w:ind w:left="170" w:right="170"/>
              <w:jc w:val="both"/>
              <w:rPr>
                <w:rFonts w:ascii="Arial" w:hAnsi="Arial" w:cs="Arial"/>
                <w:b/>
                <w:bCs/>
                <w:sz w:val="16"/>
                <w:szCs w:val="16"/>
              </w:rPr>
            </w:pPr>
          </w:p>
          <w:p w14:paraId="5D637628" w14:textId="77777777" w:rsidR="00261FC1" w:rsidRDefault="00261FC1" w:rsidP="00224E9C">
            <w:pPr>
              <w:snapToGrid w:val="0"/>
              <w:ind w:left="170" w:right="170"/>
              <w:jc w:val="both"/>
              <w:rPr>
                <w:rFonts w:ascii="Arial" w:hAnsi="Arial" w:cs="Arial"/>
                <w:b/>
                <w:bCs/>
                <w:sz w:val="16"/>
                <w:szCs w:val="16"/>
              </w:rPr>
            </w:pPr>
          </w:p>
          <w:p w14:paraId="5D637629" w14:textId="77777777" w:rsidR="00261FC1" w:rsidRDefault="00261FC1" w:rsidP="00224E9C">
            <w:pPr>
              <w:snapToGrid w:val="0"/>
              <w:ind w:left="170" w:right="170"/>
              <w:jc w:val="both"/>
              <w:rPr>
                <w:rFonts w:ascii="Arial" w:hAnsi="Arial" w:cs="Arial"/>
                <w:b/>
                <w:bCs/>
                <w:sz w:val="16"/>
                <w:szCs w:val="16"/>
              </w:rPr>
            </w:pPr>
          </w:p>
          <w:p w14:paraId="5D63762A" w14:textId="77777777" w:rsidR="00261FC1" w:rsidRDefault="00261FC1" w:rsidP="00224E9C">
            <w:pPr>
              <w:snapToGrid w:val="0"/>
              <w:ind w:left="170" w:right="170"/>
              <w:jc w:val="both"/>
              <w:rPr>
                <w:rFonts w:ascii="Arial" w:hAnsi="Arial" w:cs="Arial"/>
                <w:b/>
                <w:bCs/>
                <w:sz w:val="16"/>
                <w:szCs w:val="16"/>
              </w:rPr>
            </w:pPr>
          </w:p>
          <w:p w14:paraId="5D63762B"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5D63762C" w14:textId="77777777" w:rsidR="00261FC1" w:rsidRDefault="00261FC1" w:rsidP="00224E9C">
            <w:pPr>
              <w:snapToGrid w:val="0"/>
              <w:jc w:val="both"/>
              <w:rPr>
                <w:rFonts w:ascii="Arial" w:hAnsi="Arial" w:cs="Arial"/>
                <w:b/>
                <w:bCs/>
              </w:rPr>
            </w:pPr>
          </w:p>
        </w:tc>
      </w:tr>
      <w:tr w:rsidR="00261FC1" w14:paraId="5D63763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63762E" w14:textId="77777777" w:rsidR="00261FC1" w:rsidRDefault="00261FC1">
            <w:pPr>
              <w:pStyle w:val="fcase1ertab"/>
              <w:snapToGrid w:val="0"/>
              <w:rPr>
                <w:rFonts w:ascii="Arial" w:hAnsi="Arial" w:cs="Arial"/>
                <w:b/>
                <w:bCs/>
                <w:sz w:val="18"/>
                <w:szCs w:val="18"/>
              </w:rPr>
            </w:pPr>
          </w:p>
          <w:p w14:paraId="5D63762F"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F431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D637630"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637631" w14:textId="77777777" w:rsidR="00261FC1" w:rsidRDefault="00261FC1">
            <w:pPr>
              <w:snapToGrid w:val="0"/>
              <w:ind w:left="170" w:right="170"/>
              <w:jc w:val="both"/>
              <w:rPr>
                <w:rFonts w:ascii="Arial" w:hAnsi="Arial" w:cs="Arial"/>
                <w:b/>
                <w:bCs/>
                <w:sz w:val="16"/>
                <w:szCs w:val="16"/>
              </w:rPr>
            </w:pPr>
          </w:p>
          <w:p w14:paraId="5D637632" w14:textId="77777777" w:rsidR="00261FC1" w:rsidRDefault="00261FC1">
            <w:pPr>
              <w:snapToGrid w:val="0"/>
              <w:ind w:left="170" w:right="170"/>
              <w:jc w:val="both"/>
              <w:rPr>
                <w:rFonts w:ascii="Arial" w:hAnsi="Arial" w:cs="Arial"/>
                <w:b/>
                <w:bCs/>
                <w:sz w:val="16"/>
                <w:szCs w:val="16"/>
              </w:rPr>
            </w:pPr>
          </w:p>
          <w:p w14:paraId="5D637633" w14:textId="77777777" w:rsidR="00261FC1" w:rsidRDefault="00261FC1">
            <w:pPr>
              <w:snapToGrid w:val="0"/>
              <w:ind w:left="170" w:right="170"/>
              <w:jc w:val="both"/>
              <w:rPr>
                <w:rFonts w:ascii="Arial" w:hAnsi="Arial" w:cs="Arial"/>
                <w:b/>
                <w:bCs/>
                <w:sz w:val="16"/>
                <w:szCs w:val="16"/>
              </w:rPr>
            </w:pPr>
          </w:p>
          <w:p w14:paraId="5D637634" w14:textId="77777777" w:rsidR="00261FC1" w:rsidRDefault="00261FC1">
            <w:pPr>
              <w:snapToGrid w:val="0"/>
              <w:ind w:left="170" w:right="170"/>
              <w:jc w:val="both"/>
              <w:rPr>
                <w:rFonts w:ascii="Arial" w:hAnsi="Arial" w:cs="Arial"/>
                <w:b/>
                <w:bCs/>
                <w:sz w:val="16"/>
                <w:szCs w:val="16"/>
              </w:rPr>
            </w:pPr>
          </w:p>
          <w:p w14:paraId="5D637635"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637636" w14:textId="77777777" w:rsidR="00261FC1" w:rsidRDefault="00261FC1">
            <w:pPr>
              <w:snapToGrid w:val="0"/>
              <w:jc w:val="both"/>
              <w:rPr>
                <w:rFonts w:ascii="Arial" w:hAnsi="Arial" w:cs="Arial"/>
                <w:b/>
                <w:bCs/>
              </w:rPr>
            </w:pPr>
          </w:p>
        </w:tc>
      </w:tr>
      <w:tr w:rsidR="00E83C20" w14:paraId="5D63764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637638" w14:textId="77777777" w:rsidR="00E83C20" w:rsidRDefault="00E83C20" w:rsidP="00D4627D">
            <w:pPr>
              <w:pStyle w:val="fcase1ertab"/>
              <w:snapToGrid w:val="0"/>
              <w:rPr>
                <w:rFonts w:ascii="Arial" w:hAnsi="Arial" w:cs="Arial"/>
                <w:b/>
                <w:bCs/>
                <w:sz w:val="18"/>
                <w:szCs w:val="18"/>
              </w:rPr>
            </w:pPr>
          </w:p>
          <w:p w14:paraId="5D637639"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8F431E">
              <w:rPr>
                <w:rFonts w:ascii="Arial" w:hAnsi="Arial" w:cs="Arial"/>
              </w:rPr>
            </w:r>
            <w:r w:rsidR="008F431E">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5D63763A"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63763B" w14:textId="77777777" w:rsidR="00E83C20" w:rsidRDefault="00E83C20" w:rsidP="00D4627D">
            <w:pPr>
              <w:snapToGrid w:val="0"/>
              <w:ind w:left="170" w:right="170"/>
              <w:jc w:val="both"/>
              <w:rPr>
                <w:rFonts w:ascii="Arial" w:hAnsi="Arial" w:cs="Arial"/>
                <w:b/>
                <w:bCs/>
                <w:sz w:val="16"/>
                <w:szCs w:val="16"/>
              </w:rPr>
            </w:pPr>
          </w:p>
          <w:p w14:paraId="5D63763C"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5D63763D" w14:textId="77777777" w:rsidR="00E83C20" w:rsidRDefault="00E83C20" w:rsidP="00D4627D">
            <w:pPr>
              <w:snapToGrid w:val="0"/>
              <w:ind w:left="170" w:right="170"/>
              <w:jc w:val="both"/>
              <w:rPr>
                <w:rFonts w:ascii="Arial" w:hAnsi="Arial" w:cs="Arial"/>
                <w:b/>
                <w:bCs/>
                <w:sz w:val="16"/>
                <w:szCs w:val="16"/>
              </w:rPr>
            </w:pPr>
          </w:p>
          <w:p w14:paraId="5D63763E" w14:textId="77777777" w:rsidR="00E83C20" w:rsidRDefault="00E83C20" w:rsidP="00D4627D">
            <w:pPr>
              <w:snapToGrid w:val="0"/>
              <w:ind w:left="170" w:right="170"/>
              <w:jc w:val="both"/>
              <w:rPr>
                <w:rFonts w:ascii="Arial" w:hAnsi="Arial" w:cs="Arial"/>
                <w:b/>
                <w:bCs/>
                <w:sz w:val="16"/>
                <w:szCs w:val="16"/>
              </w:rPr>
            </w:pPr>
          </w:p>
          <w:p w14:paraId="5D63763F"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637640" w14:textId="77777777" w:rsidR="00E83C20" w:rsidRDefault="00E83C20" w:rsidP="00D4627D">
            <w:pPr>
              <w:snapToGrid w:val="0"/>
              <w:jc w:val="both"/>
              <w:rPr>
                <w:rFonts w:ascii="Arial" w:hAnsi="Arial" w:cs="Arial"/>
                <w:b/>
                <w:bCs/>
              </w:rPr>
            </w:pPr>
          </w:p>
        </w:tc>
      </w:tr>
    </w:tbl>
    <w:p w14:paraId="5D637642" w14:textId="77777777" w:rsidR="00261FC1" w:rsidRDefault="00261FC1" w:rsidP="00D21AD8">
      <w:pPr>
        <w:tabs>
          <w:tab w:val="left" w:pos="-142"/>
          <w:tab w:val="left" w:pos="4111"/>
        </w:tabs>
        <w:rPr>
          <w:rFonts w:ascii="Arial" w:hAnsi="Arial" w:cs="Arial"/>
          <w:b/>
          <w:bCs/>
          <w:sz w:val="22"/>
          <w:szCs w:val="22"/>
        </w:rPr>
      </w:pPr>
    </w:p>
    <w:p w14:paraId="5D637643"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637645" w14:textId="77777777" w:rsidTr="005C765E">
        <w:tc>
          <w:tcPr>
            <w:tcW w:w="10344" w:type="dxa"/>
            <w:shd w:val="clear" w:color="auto" w:fill="66CCFF"/>
          </w:tcPr>
          <w:p w14:paraId="5D637644"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5D637646" w14:textId="77777777" w:rsidR="00D21AD8" w:rsidRDefault="00D21AD8" w:rsidP="00D21AD8">
      <w:pPr>
        <w:tabs>
          <w:tab w:val="left" w:pos="-142"/>
          <w:tab w:val="left" w:pos="4111"/>
        </w:tabs>
        <w:rPr>
          <w:rFonts w:ascii="Arial" w:hAnsi="Arial" w:cs="Arial"/>
          <w:b/>
          <w:bCs/>
          <w:sz w:val="22"/>
          <w:szCs w:val="22"/>
        </w:rPr>
      </w:pPr>
    </w:p>
    <w:p w14:paraId="5D637647"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D637648"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4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4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4B" w14:textId="77777777" w:rsidR="002611DA" w:rsidRDefault="002611DA">
      <w:pPr>
        <w:suppressAutoHyphens w:val="0"/>
        <w:rPr>
          <w:rFonts w:ascii="Arial" w:hAnsi="Arial" w:cs="Arial"/>
        </w:rPr>
      </w:pPr>
      <w:r>
        <w:rPr>
          <w:rFonts w:ascii="Arial" w:hAnsi="Arial" w:cs="Arial"/>
        </w:rPr>
        <w:br w:type="page"/>
      </w:r>
    </w:p>
    <w:p w14:paraId="5D63764C"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D63764E" w14:textId="77777777" w:rsidTr="00261FC1">
        <w:tc>
          <w:tcPr>
            <w:tcW w:w="10331" w:type="dxa"/>
            <w:shd w:val="clear" w:color="auto" w:fill="66CCFF"/>
          </w:tcPr>
          <w:p w14:paraId="5D63764D"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5D63764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D637650"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D637651"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5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53"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54" w14:textId="77777777" w:rsidR="00C56C9E" w:rsidRDefault="00C56C9E">
      <w:pPr>
        <w:pStyle w:val="En-tte"/>
        <w:tabs>
          <w:tab w:val="clear" w:pos="4536"/>
          <w:tab w:val="clear" w:pos="9072"/>
          <w:tab w:val="left" w:pos="0"/>
          <w:tab w:val="left" w:pos="2160"/>
        </w:tabs>
        <w:rPr>
          <w:rFonts w:ascii="Arial" w:hAnsi="Arial" w:cs="Arial"/>
          <w:b/>
          <w:bCs/>
        </w:rPr>
      </w:pPr>
    </w:p>
    <w:p w14:paraId="5D637655"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5D63765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D63765B"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D63765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63765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D63765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D63765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D63766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D63765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5D63765D" w14:textId="77777777" w:rsidR="00472B25" w:rsidRDefault="00472B25">
            <w:pPr>
              <w:tabs>
                <w:tab w:val="left" w:pos="864"/>
              </w:tabs>
              <w:snapToGrid w:val="0"/>
              <w:spacing w:before="120" w:after="120"/>
              <w:rPr>
                <w:rFonts w:ascii="Arial" w:hAnsi="Arial" w:cs="Arial"/>
                <w:sz w:val="16"/>
                <w:szCs w:val="16"/>
              </w:rPr>
            </w:pPr>
          </w:p>
          <w:p w14:paraId="5D63765E"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D63765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D637660" w14:textId="77777777" w:rsidR="00472B25" w:rsidRDefault="00472B25">
            <w:pPr>
              <w:tabs>
                <w:tab w:val="left" w:pos="864"/>
              </w:tabs>
              <w:snapToGrid w:val="0"/>
              <w:spacing w:before="120" w:after="120"/>
              <w:jc w:val="right"/>
              <w:rPr>
                <w:rFonts w:ascii="Arial" w:hAnsi="Arial" w:cs="Arial"/>
                <w:sz w:val="16"/>
                <w:szCs w:val="16"/>
              </w:rPr>
            </w:pPr>
          </w:p>
        </w:tc>
      </w:tr>
      <w:tr w:rsidR="00472B25" w14:paraId="5D637669" w14:textId="77777777">
        <w:trPr>
          <w:trHeight w:val="737"/>
        </w:trPr>
        <w:tc>
          <w:tcPr>
            <w:tcW w:w="2566" w:type="dxa"/>
            <w:tcBorders>
              <w:left w:val="single" w:sz="8" w:space="0" w:color="000000"/>
              <w:bottom w:val="single" w:sz="8" w:space="0" w:color="000000"/>
            </w:tcBorders>
            <w:shd w:val="clear" w:color="auto" w:fill="auto"/>
          </w:tcPr>
          <w:p w14:paraId="5D63766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D637663" w14:textId="77777777" w:rsidR="00472B25" w:rsidRDefault="00472B25">
            <w:pPr>
              <w:tabs>
                <w:tab w:val="left" w:pos="864"/>
              </w:tabs>
              <w:snapToGrid w:val="0"/>
              <w:spacing w:before="120" w:after="120"/>
              <w:rPr>
                <w:rFonts w:ascii="Arial" w:hAnsi="Arial" w:cs="Arial"/>
                <w:sz w:val="16"/>
                <w:szCs w:val="16"/>
              </w:rPr>
            </w:pPr>
          </w:p>
          <w:p w14:paraId="5D63766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D637665" w14:textId="77777777" w:rsidR="00472B25" w:rsidRDefault="00472B25">
            <w:pPr>
              <w:tabs>
                <w:tab w:val="left" w:pos="864"/>
              </w:tabs>
              <w:snapToGrid w:val="0"/>
              <w:spacing w:before="120" w:after="120"/>
              <w:jc w:val="right"/>
              <w:rPr>
                <w:rFonts w:ascii="Arial" w:hAnsi="Arial" w:cs="Arial"/>
                <w:sz w:val="16"/>
                <w:szCs w:val="16"/>
              </w:rPr>
            </w:pPr>
          </w:p>
          <w:p w14:paraId="5D63766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D637667" w14:textId="77777777" w:rsidR="00472B25" w:rsidRDefault="00472B25">
            <w:pPr>
              <w:tabs>
                <w:tab w:val="left" w:pos="864"/>
              </w:tabs>
              <w:snapToGrid w:val="0"/>
              <w:spacing w:before="120" w:after="120"/>
              <w:jc w:val="right"/>
              <w:rPr>
                <w:rFonts w:ascii="Arial" w:hAnsi="Arial" w:cs="Arial"/>
                <w:sz w:val="16"/>
                <w:szCs w:val="16"/>
              </w:rPr>
            </w:pPr>
          </w:p>
          <w:p w14:paraId="5D63766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D63766A" w14:textId="77777777" w:rsidR="00472B25" w:rsidRDefault="00472B25">
      <w:pPr>
        <w:tabs>
          <w:tab w:val="left" w:pos="864"/>
        </w:tabs>
        <w:jc w:val="both"/>
        <w:rPr>
          <w:rFonts w:ascii="Arial" w:hAnsi="Arial" w:cs="Arial"/>
        </w:rPr>
      </w:pPr>
    </w:p>
    <w:p w14:paraId="5D63766B" w14:textId="77777777" w:rsidR="00E657EE" w:rsidRDefault="00E657EE">
      <w:pPr>
        <w:tabs>
          <w:tab w:val="left" w:pos="864"/>
        </w:tabs>
        <w:jc w:val="both"/>
        <w:rPr>
          <w:rFonts w:ascii="Arial" w:hAnsi="Arial" w:cs="Arial"/>
        </w:rPr>
      </w:pPr>
    </w:p>
    <w:p w14:paraId="5D63766C"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5D63766D"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D63766E"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8F431E">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8F431E">
        <w:fldChar w:fldCharType="separate"/>
      </w:r>
      <w:r>
        <w:fldChar w:fldCharType="end"/>
      </w:r>
      <w:r>
        <w:t xml:space="preserve">  </w:t>
      </w:r>
    </w:p>
    <w:p w14:paraId="5D63766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5D637670"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D637672" w14:textId="77777777" w:rsidTr="00224E9C">
        <w:tc>
          <w:tcPr>
            <w:tcW w:w="10331" w:type="dxa"/>
            <w:shd w:val="clear" w:color="auto" w:fill="66CCFF"/>
          </w:tcPr>
          <w:p w14:paraId="5D637671"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5D63767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D637674"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5D637675"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7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77"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7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637679" w14:textId="77777777" w:rsidR="00614607" w:rsidRDefault="00614607">
      <w:pPr>
        <w:pStyle w:val="En-tte"/>
        <w:tabs>
          <w:tab w:val="clear" w:pos="4536"/>
          <w:tab w:val="clear" w:pos="9072"/>
          <w:tab w:val="left" w:pos="864"/>
        </w:tabs>
        <w:rPr>
          <w:rFonts w:ascii="Arial" w:hAnsi="Arial" w:cs="Arial"/>
        </w:rPr>
      </w:pPr>
    </w:p>
    <w:p w14:paraId="5D63767A"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63767C" w14:textId="77777777">
        <w:tc>
          <w:tcPr>
            <w:tcW w:w="10331" w:type="dxa"/>
            <w:shd w:val="clear" w:color="auto" w:fill="66CCFF"/>
          </w:tcPr>
          <w:p w14:paraId="5D63767B"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5D63767D"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5D63767E" w14:textId="77777777" w:rsidR="00472B25" w:rsidRDefault="00472B25">
      <w:pPr>
        <w:tabs>
          <w:tab w:val="left" w:pos="576"/>
        </w:tabs>
        <w:rPr>
          <w:rFonts w:ascii="Arial" w:hAnsi="Arial" w:cs="Arial"/>
          <w:iCs/>
        </w:rPr>
      </w:pPr>
    </w:p>
    <w:p w14:paraId="5D63767F"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D637680"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5D637681" w14:textId="77777777" w:rsidR="00472B25" w:rsidRDefault="00472B25">
      <w:pPr>
        <w:pStyle w:val="En-tte"/>
        <w:tabs>
          <w:tab w:val="clear" w:pos="4536"/>
          <w:tab w:val="clear" w:pos="9072"/>
          <w:tab w:val="left" w:pos="864"/>
        </w:tabs>
        <w:rPr>
          <w:rFonts w:ascii="Arial" w:hAnsi="Arial" w:cs="Arial"/>
        </w:rPr>
      </w:pPr>
    </w:p>
    <w:p w14:paraId="5D637682" w14:textId="77777777" w:rsidR="006A5F71" w:rsidRDefault="006A5F71">
      <w:pPr>
        <w:pStyle w:val="En-tte"/>
        <w:tabs>
          <w:tab w:val="clear" w:pos="4536"/>
          <w:tab w:val="clear" w:pos="9072"/>
          <w:tab w:val="left" w:pos="864"/>
        </w:tabs>
        <w:rPr>
          <w:rFonts w:ascii="Arial" w:hAnsi="Arial" w:cs="Arial"/>
        </w:rPr>
      </w:pPr>
    </w:p>
    <w:p w14:paraId="5D637683" w14:textId="77777777" w:rsidR="002611DA" w:rsidRDefault="002611DA">
      <w:pPr>
        <w:suppressAutoHyphens w:val="0"/>
        <w:rPr>
          <w:rFonts w:ascii="Arial" w:hAnsi="Arial" w:cs="Arial"/>
        </w:rPr>
      </w:pPr>
      <w:r>
        <w:rPr>
          <w:rFonts w:ascii="Arial" w:hAnsi="Arial" w:cs="Arial"/>
        </w:rPr>
        <w:br w:type="page"/>
      </w:r>
    </w:p>
    <w:p w14:paraId="5D637684"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637686" w14:textId="77777777">
        <w:tc>
          <w:tcPr>
            <w:tcW w:w="10331" w:type="dxa"/>
            <w:shd w:val="clear" w:color="auto" w:fill="66CCFF"/>
          </w:tcPr>
          <w:p w14:paraId="5D637685"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5D637687" w14:textId="77777777" w:rsidR="00472B25" w:rsidRDefault="00472B25">
      <w:pPr>
        <w:tabs>
          <w:tab w:val="left" w:pos="426"/>
        </w:tabs>
        <w:jc w:val="both"/>
        <w:rPr>
          <w:rFonts w:ascii="Arial" w:hAnsi="Arial" w:cs="Arial"/>
          <w:spacing w:val="-10"/>
        </w:rPr>
      </w:pPr>
    </w:p>
    <w:p w14:paraId="5D637688" w14:textId="77777777" w:rsidR="00472B25" w:rsidRDefault="00472B25">
      <w:pPr>
        <w:tabs>
          <w:tab w:val="left" w:pos="426"/>
        </w:tabs>
        <w:jc w:val="both"/>
        <w:rPr>
          <w:rFonts w:ascii="Arial" w:hAnsi="Arial" w:cs="Arial"/>
          <w:spacing w:val="-10"/>
        </w:rPr>
      </w:pPr>
    </w:p>
    <w:p w14:paraId="5D637689"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5D63768A" w14:textId="77777777" w:rsidR="00472B25" w:rsidRDefault="00472B25">
      <w:pPr>
        <w:tabs>
          <w:tab w:val="left" w:pos="426"/>
        </w:tabs>
        <w:jc w:val="both"/>
        <w:rPr>
          <w:rFonts w:ascii="Arial" w:hAnsi="Arial" w:cs="Arial"/>
          <w:spacing w:val="-10"/>
        </w:rPr>
      </w:pPr>
    </w:p>
    <w:p w14:paraId="5D63768B" w14:textId="77777777" w:rsidR="0013398C" w:rsidRDefault="0013398C">
      <w:pPr>
        <w:tabs>
          <w:tab w:val="left" w:pos="426"/>
        </w:tabs>
        <w:jc w:val="both"/>
        <w:rPr>
          <w:rFonts w:ascii="Arial" w:hAnsi="Arial" w:cs="Arial"/>
          <w:spacing w:val="-10"/>
        </w:rPr>
      </w:pPr>
    </w:p>
    <w:p w14:paraId="5D63768C" w14:textId="77777777" w:rsidR="00472B25" w:rsidRDefault="00472B25">
      <w:pPr>
        <w:tabs>
          <w:tab w:val="left" w:pos="426"/>
        </w:tabs>
        <w:jc w:val="both"/>
        <w:rPr>
          <w:rFonts w:ascii="Arial" w:hAnsi="Arial" w:cs="Arial"/>
          <w:spacing w:val="-10"/>
        </w:rPr>
      </w:pPr>
    </w:p>
    <w:p w14:paraId="5D63768D" w14:textId="77777777" w:rsidR="00472B25" w:rsidRDefault="00472B25">
      <w:pPr>
        <w:tabs>
          <w:tab w:val="left" w:pos="426"/>
        </w:tabs>
        <w:jc w:val="both"/>
        <w:rPr>
          <w:rFonts w:ascii="Arial" w:hAnsi="Arial" w:cs="Arial"/>
          <w:spacing w:val="-10"/>
        </w:rPr>
      </w:pPr>
    </w:p>
    <w:p w14:paraId="5D63768E"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D63768F" w14:textId="77777777" w:rsidR="00472B25" w:rsidRPr="0013398C" w:rsidRDefault="00472B25">
      <w:pPr>
        <w:tabs>
          <w:tab w:val="left" w:pos="426"/>
        </w:tabs>
        <w:jc w:val="both"/>
        <w:rPr>
          <w:rFonts w:ascii="Arial" w:hAnsi="Arial" w:cs="Arial"/>
          <w:spacing w:val="-10"/>
          <w:sz w:val="22"/>
          <w:szCs w:val="22"/>
        </w:rPr>
      </w:pPr>
    </w:p>
    <w:p w14:paraId="5D637690" w14:textId="77777777" w:rsidR="00472B25" w:rsidRDefault="00472B25">
      <w:pPr>
        <w:tabs>
          <w:tab w:val="left" w:pos="576"/>
        </w:tabs>
        <w:rPr>
          <w:rFonts w:ascii="Arial" w:hAnsi="Arial" w:cs="Arial"/>
        </w:rPr>
      </w:pPr>
    </w:p>
    <w:p w14:paraId="5D637691" w14:textId="77777777" w:rsidR="00472B25" w:rsidRDefault="00472B25">
      <w:pPr>
        <w:jc w:val="both"/>
        <w:rPr>
          <w:rFonts w:ascii="Arial" w:hAnsi="Arial" w:cs="Arial"/>
        </w:rPr>
      </w:pPr>
    </w:p>
    <w:p w14:paraId="5D637692" w14:textId="77777777" w:rsidR="00B80B6A" w:rsidRDefault="00B80B6A">
      <w:pPr>
        <w:jc w:val="both"/>
        <w:rPr>
          <w:rFonts w:ascii="Arial" w:hAnsi="Arial" w:cs="Arial"/>
        </w:rPr>
      </w:pPr>
    </w:p>
    <w:p w14:paraId="5D637693" w14:textId="77777777" w:rsidR="00B80B6A" w:rsidRDefault="00B80B6A">
      <w:pPr>
        <w:jc w:val="both"/>
        <w:rPr>
          <w:rFonts w:ascii="Arial" w:hAnsi="Arial" w:cs="Arial"/>
        </w:rPr>
      </w:pPr>
    </w:p>
    <w:p w14:paraId="5D637694" w14:textId="77777777" w:rsidR="00B80B6A" w:rsidRDefault="00B80B6A">
      <w:pPr>
        <w:jc w:val="both"/>
        <w:rPr>
          <w:rFonts w:ascii="Arial" w:hAnsi="Arial" w:cs="Arial"/>
        </w:rPr>
      </w:pPr>
    </w:p>
    <w:p w14:paraId="5D637695" w14:textId="77777777" w:rsidR="00B80B6A" w:rsidRDefault="00B80B6A">
      <w:pPr>
        <w:jc w:val="both"/>
        <w:rPr>
          <w:rFonts w:ascii="Arial" w:hAnsi="Arial" w:cs="Arial"/>
        </w:rPr>
      </w:pPr>
    </w:p>
    <w:p w14:paraId="5D637696" w14:textId="77777777" w:rsidR="00B80B6A" w:rsidRDefault="00B80B6A">
      <w:pPr>
        <w:jc w:val="both"/>
        <w:rPr>
          <w:rFonts w:ascii="Arial" w:hAnsi="Arial" w:cs="Arial"/>
        </w:rPr>
      </w:pPr>
    </w:p>
    <w:p w14:paraId="5D637697" w14:textId="77777777" w:rsidR="00B80B6A" w:rsidRDefault="00B80B6A">
      <w:pPr>
        <w:jc w:val="both"/>
        <w:rPr>
          <w:rFonts w:ascii="Arial" w:hAnsi="Arial" w:cs="Arial"/>
        </w:rPr>
      </w:pPr>
    </w:p>
    <w:p w14:paraId="5D637698" w14:textId="77777777" w:rsidR="00B80B6A" w:rsidRDefault="00B80B6A">
      <w:pPr>
        <w:jc w:val="both"/>
        <w:rPr>
          <w:rFonts w:ascii="Arial" w:hAnsi="Arial" w:cs="Arial"/>
        </w:rPr>
      </w:pPr>
    </w:p>
    <w:p w14:paraId="5D637699" w14:textId="77777777" w:rsidR="00B80B6A" w:rsidRDefault="00B80B6A">
      <w:pPr>
        <w:jc w:val="both"/>
        <w:rPr>
          <w:rFonts w:ascii="Arial" w:hAnsi="Arial" w:cs="Arial"/>
        </w:rPr>
      </w:pPr>
    </w:p>
    <w:p w14:paraId="5D63769A" w14:textId="77777777" w:rsidR="00B80B6A" w:rsidRDefault="00B80B6A">
      <w:pPr>
        <w:jc w:val="both"/>
        <w:rPr>
          <w:rFonts w:ascii="Arial" w:hAnsi="Arial" w:cs="Arial"/>
        </w:rPr>
      </w:pPr>
    </w:p>
    <w:p w14:paraId="5D63769B" w14:textId="77777777" w:rsidR="00B80B6A" w:rsidRDefault="00B80B6A">
      <w:pPr>
        <w:jc w:val="both"/>
        <w:rPr>
          <w:rFonts w:ascii="Arial" w:hAnsi="Arial" w:cs="Arial"/>
        </w:rPr>
      </w:pPr>
    </w:p>
    <w:p w14:paraId="5D63769C" w14:textId="77777777" w:rsidR="00B80B6A" w:rsidRDefault="00B80B6A">
      <w:pPr>
        <w:jc w:val="both"/>
        <w:rPr>
          <w:rFonts w:ascii="Arial" w:hAnsi="Arial" w:cs="Arial"/>
        </w:rPr>
      </w:pPr>
    </w:p>
    <w:p w14:paraId="5D63769D" w14:textId="77777777" w:rsidR="00B80B6A" w:rsidRDefault="00B80B6A">
      <w:pPr>
        <w:jc w:val="both"/>
        <w:rPr>
          <w:rFonts w:ascii="Arial" w:hAnsi="Arial" w:cs="Arial"/>
        </w:rPr>
      </w:pPr>
    </w:p>
    <w:p w14:paraId="5D63769E" w14:textId="77777777" w:rsidR="00B80B6A" w:rsidRDefault="00B80B6A">
      <w:pPr>
        <w:jc w:val="both"/>
        <w:rPr>
          <w:rFonts w:ascii="Arial" w:hAnsi="Arial" w:cs="Arial"/>
        </w:rPr>
      </w:pPr>
    </w:p>
    <w:p w14:paraId="5D63769F" w14:textId="77777777" w:rsidR="00B80B6A" w:rsidRDefault="00B80B6A">
      <w:pPr>
        <w:jc w:val="both"/>
        <w:rPr>
          <w:rFonts w:ascii="Arial" w:hAnsi="Arial" w:cs="Arial"/>
        </w:rPr>
      </w:pPr>
    </w:p>
    <w:p w14:paraId="5D6376A0" w14:textId="77777777" w:rsidR="00B80B6A" w:rsidRDefault="00B80B6A">
      <w:pPr>
        <w:jc w:val="both"/>
        <w:rPr>
          <w:rFonts w:ascii="Arial" w:hAnsi="Arial" w:cs="Arial"/>
        </w:rPr>
      </w:pPr>
    </w:p>
    <w:p w14:paraId="5D6376A1" w14:textId="77777777" w:rsidR="00B80B6A" w:rsidRDefault="00B80B6A">
      <w:pPr>
        <w:jc w:val="both"/>
        <w:rPr>
          <w:rFonts w:ascii="Arial" w:hAnsi="Arial" w:cs="Arial"/>
        </w:rPr>
      </w:pPr>
    </w:p>
    <w:p w14:paraId="5D6376A2" w14:textId="77777777" w:rsidR="00B80B6A" w:rsidRDefault="00B80B6A">
      <w:pPr>
        <w:jc w:val="both"/>
        <w:rPr>
          <w:rFonts w:ascii="Arial" w:hAnsi="Arial" w:cs="Arial"/>
        </w:rPr>
      </w:pPr>
    </w:p>
    <w:p w14:paraId="5D6376A3" w14:textId="77777777" w:rsidR="00B71E45" w:rsidRDefault="00B71E45">
      <w:pPr>
        <w:jc w:val="both"/>
        <w:rPr>
          <w:rFonts w:ascii="Arial" w:hAnsi="Arial" w:cs="Arial"/>
        </w:rPr>
      </w:pPr>
    </w:p>
    <w:p w14:paraId="5D6376A4" w14:textId="77777777" w:rsidR="00B71E45" w:rsidRDefault="00B71E45">
      <w:pPr>
        <w:jc w:val="both"/>
        <w:rPr>
          <w:rFonts w:ascii="Arial" w:hAnsi="Arial" w:cs="Arial"/>
        </w:rPr>
      </w:pPr>
    </w:p>
    <w:p w14:paraId="5D6376A5" w14:textId="77777777" w:rsidR="00B71E45" w:rsidRDefault="00B71E45">
      <w:pPr>
        <w:jc w:val="both"/>
        <w:rPr>
          <w:rFonts w:ascii="Arial" w:hAnsi="Arial" w:cs="Arial"/>
        </w:rPr>
      </w:pPr>
    </w:p>
    <w:p w14:paraId="5D6376A6" w14:textId="77777777" w:rsidR="00B71E45" w:rsidRDefault="00B71E45">
      <w:pPr>
        <w:jc w:val="both"/>
        <w:rPr>
          <w:rFonts w:ascii="Arial" w:hAnsi="Arial" w:cs="Arial"/>
        </w:rPr>
      </w:pPr>
    </w:p>
    <w:p w14:paraId="5D6376A7" w14:textId="77777777" w:rsidR="00B80B6A" w:rsidRDefault="00B80B6A">
      <w:pPr>
        <w:jc w:val="both"/>
        <w:rPr>
          <w:rFonts w:ascii="Arial" w:hAnsi="Arial" w:cs="Arial"/>
        </w:rPr>
      </w:pPr>
    </w:p>
    <w:p w14:paraId="5D6376A8" w14:textId="77777777" w:rsidR="00B71E45" w:rsidRDefault="00B71E45">
      <w:pPr>
        <w:jc w:val="both"/>
        <w:rPr>
          <w:rFonts w:ascii="Arial" w:hAnsi="Arial" w:cs="Arial"/>
        </w:rPr>
      </w:pPr>
    </w:p>
    <w:p w14:paraId="5D6376A9" w14:textId="77777777" w:rsidR="00B71E45" w:rsidRDefault="00B71E45">
      <w:pPr>
        <w:jc w:val="both"/>
        <w:rPr>
          <w:rFonts w:ascii="Arial" w:hAnsi="Arial" w:cs="Arial"/>
        </w:rPr>
      </w:pPr>
    </w:p>
    <w:p w14:paraId="5D6376AA" w14:textId="77777777" w:rsidR="00B71E45" w:rsidRDefault="00B71E45">
      <w:pPr>
        <w:jc w:val="both"/>
        <w:rPr>
          <w:rFonts w:ascii="Arial" w:hAnsi="Arial" w:cs="Arial"/>
        </w:rPr>
      </w:pPr>
    </w:p>
    <w:p w14:paraId="5D6376AB" w14:textId="77777777" w:rsidR="00B71E45" w:rsidRDefault="00B71E45">
      <w:pPr>
        <w:jc w:val="both"/>
        <w:rPr>
          <w:rFonts w:ascii="Arial" w:hAnsi="Arial" w:cs="Arial"/>
        </w:rPr>
      </w:pPr>
    </w:p>
    <w:p w14:paraId="5D6376AC" w14:textId="77777777" w:rsidR="00B71E45" w:rsidRDefault="00B71E45">
      <w:pPr>
        <w:jc w:val="both"/>
        <w:rPr>
          <w:rFonts w:ascii="Arial" w:hAnsi="Arial" w:cs="Arial"/>
        </w:rPr>
      </w:pPr>
    </w:p>
    <w:p w14:paraId="5D6376AD" w14:textId="77777777" w:rsidR="00B71E45" w:rsidRDefault="00B71E45">
      <w:pPr>
        <w:jc w:val="both"/>
        <w:rPr>
          <w:rFonts w:ascii="Arial" w:hAnsi="Arial" w:cs="Arial"/>
        </w:rPr>
      </w:pPr>
    </w:p>
    <w:p w14:paraId="5D6376AE" w14:textId="77777777" w:rsidR="00B71E45" w:rsidRDefault="00B71E45">
      <w:pPr>
        <w:jc w:val="both"/>
        <w:rPr>
          <w:rFonts w:ascii="Arial" w:hAnsi="Arial" w:cs="Arial"/>
        </w:rPr>
      </w:pPr>
    </w:p>
    <w:p w14:paraId="5D6376AF" w14:textId="77777777" w:rsidR="00B71E45" w:rsidRDefault="00B71E45">
      <w:pPr>
        <w:jc w:val="both"/>
        <w:rPr>
          <w:rFonts w:ascii="Arial" w:hAnsi="Arial" w:cs="Arial"/>
        </w:rPr>
      </w:pPr>
    </w:p>
    <w:p w14:paraId="5D6376B0" w14:textId="77777777" w:rsidR="00B71E45" w:rsidRDefault="00B71E45">
      <w:pPr>
        <w:jc w:val="both"/>
        <w:rPr>
          <w:rFonts w:ascii="Arial" w:hAnsi="Arial" w:cs="Arial"/>
        </w:rPr>
      </w:pPr>
    </w:p>
    <w:p w14:paraId="5D6376B1" w14:textId="77777777" w:rsidR="00B71E45" w:rsidRDefault="00B71E45">
      <w:pPr>
        <w:jc w:val="both"/>
        <w:rPr>
          <w:rFonts w:ascii="Arial" w:hAnsi="Arial" w:cs="Arial"/>
        </w:rPr>
      </w:pPr>
    </w:p>
    <w:p w14:paraId="5D6376B2" w14:textId="77777777" w:rsidR="00B71E45" w:rsidRDefault="00B71E45">
      <w:pPr>
        <w:jc w:val="both"/>
        <w:rPr>
          <w:rFonts w:ascii="Arial" w:hAnsi="Arial" w:cs="Arial"/>
        </w:rPr>
      </w:pPr>
    </w:p>
    <w:p w14:paraId="5D6376B3" w14:textId="77777777" w:rsidR="00B71E45" w:rsidRDefault="00B71E45">
      <w:pPr>
        <w:jc w:val="both"/>
        <w:rPr>
          <w:rFonts w:ascii="Arial" w:hAnsi="Arial" w:cs="Arial"/>
        </w:rPr>
      </w:pPr>
    </w:p>
    <w:p w14:paraId="5D6376B4" w14:textId="77777777" w:rsidR="00B71E45" w:rsidRDefault="00B71E45">
      <w:pPr>
        <w:jc w:val="both"/>
        <w:rPr>
          <w:rFonts w:ascii="Arial" w:hAnsi="Arial" w:cs="Arial"/>
        </w:rPr>
      </w:pPr>
    </w:p>
    <w:p w14:paraId="5D6376B5" w14:textId="77777777" w:rsidR="00B71E45" w:rsidRDefault="00B71E45">
      <w:pPr>
        <w:jc w:val="both"/>
        <w:rPr>
          <w:rFonts w:ascii="Arial" w:hAnsi="Arial" w:cs="Arial"/>
        </w:rPr>
      </w:pPr>
    </w:p>
    <w:p w14:paraId="5D6376B6" w14:textId="77777777" w:rsidR="00B71E45" w:rsidRDefault="00B71E45">
      <w:pPr>
        <w:jc w:val="both"/>
        <w:rPr>
          <w:rFonts w:ascii="Arial" w:hAnsi="Arial" w:cs="Arial"/>
        </w:rPr>
      </w:pPr>
    </w:p>
    <w:p w14:paraId="5D6376B7" w14:textId="77777777" w:rsidR="00B71E45" w:rsidRDefault="00B71E45">
      <w:pPr>
        <w:jc w:val="both"/>
        <w:rPr>
          <w:rFonts w:ascii="Arial" w:hAnsi="Arial" w:cs="Arial"/>
        </w:rPr>
      </w:pPr>
    </w:p>
    <w:p w14:paraId="5D6376B8" w14:textId="77777777" w:rsidR="00B71E45" w:rsidRDefault="00B71E45">
      <w:pPr>
        <w:jc w:val="both"/>
        <w:rPr>
          <w:rFonts w:ascii="Arial" w:hAnsi="Arial" w:cs="Arial"/>
        </w:rPr>
      </w:pPr>
    </w:p>
    <w:p w14:paraId="5D6376B9" w14:textId="77777777" w:rsidR="00B71E45" w:rsidRDefault="00B71E45">
      <w:pPr>
        <w:jc w:val="both"/>
        <w:rPr>
          <w:rFonts w:ascii="Arial" w:hAnsi="Arial" w:cs="Arial"/>
        </w:rPr>
      </w:pPr>
    </w:p>
    <w:p w14:paraId="5D6376BA" w14:textId="77777777" w:rsidR="00B71E45" w:rsidRDefault="00B71E45">
      <w:pPr>
        <w:jc w:val="both"/>
        <w:rPr>
          <w:rFonts w:ascii="Arial" w:hAnsi="Arial" w:cs="Arial"/>
        </w:rPr>
      </w:pPr>
    </w:p>
    <w:p w14:paraId="5D6376BB" w14:textId="77777777" w:rsidR="00B71E45" w:rsidRDefault="00B71E45">
      <w:pPr>
        <w:jc w:val="both"/>
        <w:rPr>
          <w:rFonts w:ascii="Arial" w:hAnsi="Arial" w:cs="Arial"/>
        </w:rPr>
      </w:pPr>
    </w:p>
    <w:p w14:paraId="5D6376BC" w14:textId="77777777" w:rsidR="00B71E45" w:rsidRDefault="00B71E45">
      <w:pPr>
        <w:jc w:val="both"/>
        <w:rPr>
          <w:rFonts w:ascii="Arial" w:hAnsi="Arial" w:cs="Arial"/>
        </w:rPr>
      </w:pPr>
    </w:p>
    <w:p w14:paraId="5D6376BD" w14:textId="77777777" w:rsidR="00B71E45" w:rsidRDefault="00B71E45">
      <w:pPr>
        <w:jc w:val="both"/>
        <w:rPr>
          <w:rFonts w:ascii="Arial" w:hAnsi="Arial" w:cs="Arial"/>
        </w:rPr>
      </w:pPr>
    </w:p>
    <w:p w14:paraId="5D6376BE" w14:textId="77777777" w:rsidR="00B71E45" w:rsidRDefault="00B71E45">
      <w:pPr>
        <w:jc w:val="both"/>
        <w:rPr>
          <w:rFonts w:ascii="Arial" w:hAnsi="Arial" w:cs="Arial"/>
        </w:rPr>
      </w:pPr>
    </w:p>
    <w:p w14:paraId="5D6376BF" w14:textId="77777777" w:rsidR="00B71E45" w:rsidRDefault="00B71E45">
      <w:pPr>
        <w:jc w:val="both"/>
        <w:rPr>
          <w:rFonts w:ascii="Arial" w:hAnsi="Arial" w:cs="Arial"/>
        </w:rPr>
      </w:pPr>
    </w:p>
    <w:p w14:paraId="5D6376C0"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376C5" w14:textId="77777777" w:rsidR="005C6314" w:rsidRDefault="005C6314">
      <w:r>
        <w:separator/>
      </w:r>
    </w:p>
  </w:endnote>
  <w:endnote w:type="continuationSeparator" w:id="0">
    <w:p w14:paraId="5D6376C6"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D6376CD" w14:textId="77777777">
      <w:trPr>
        <w:tblHeader/>
      </w:trPr>
      <w:tc>
        <w:tcPr>
          <w:tcW w:w="3513" w:type="dxa"/>
          <w:shd w:val="clear" w:color="auto" w:fill="66CCFF"/>
        </w:tcPr>
        <w:p w14:paraId="5D6376C7"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5D6376C8" w14:textId="7878BFAB"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w:t>
          </w:r>
          <w:r w:rsidR="0005707A" w:rsidRPr="0005707A">
            <w:rPr>
              <w:rFonts w:ascii="Arial" w:hAnsi="Arial" w:cs="Arial"/>
              <w:b/>
              <w:i/>
              <w:iCs/>
              <w:sz w:val="18"/>
              <w:szCs w:val="18"/>
            </w:rPr>
            <w:t>2025EFS-BFCT644</w:t>
          </w:r>
          <w:r w:rsidRPr="00066897">
            <w:rPr>
              <w:rFonts w:ascii="Arial" w:hAnsi="Arial" w:cs="Arial"/>
              <w:b/>
              <w:i/>
              <w:iCs/>
              <w:sz w:val="18"/>
              <w:szCs w:val="18"/>
            </w:rPr>
            <w:t>)</w:t>
          </w:r>
        </w:p>
      </w:tc>
      <w:tc>
        <w:tcPr>
          <w:tcW w:w="900" w:type="dxa"/>
          <w:shd w:val="clear" w:color="auto" w:fill="66CCFF"/>
        </w:tcPr>
        <w:p w14:paraId="5D6376C9"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5D6376CA"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5D6376CB"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5D6376CC"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5D6376CE"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376C3" w14:textId="77777777" w:rsidR="005C6314" w:rsidRDefault="005C6314">
      <w:r>
        <w:separator/>
      </w:r>
    </w:p>
  </w:footnote>
  <w:footnote w:type="continuationSeparator" w:id="0">
    <w:p w14:paraId="5D6376C4"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5707A"/>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5F31A3"/>
    <w:rsid w:val="00614607"/>
    <w:rsid w:val="00637C96"/>
    <w:rsid w:val="00652D59"/>
    <w:rsid w:val="006A5F71"/>
    <w:rsid w:val="006E2F47"/>
    <w:rsid w:val="006E6210"/>
    <w:rsid w:val="007509C7"/>
    <w:rsid w:val="007A7713"/>
    <w:rsid w:val="007C0A0D"/>
    <w:rsid w:val="00815797"/>
    <w:rsid w:val="00866311"/>
    <w:rsid w:val="008715A8"/>
    <w:rsid w:val="00887F8C"/>
    <w:rsid w:val="008A3707"/>
    <w:rsid w:val="008F431E"/>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91E9F"/>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5D6375DC"/>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http://schemas.microsoft.com/sharepoint/v3"/>
    <ds:schemaRef ds:uri="http://www.w3.org/XML/1998/namespace"/>
    <ds:schemaRef ds:uri="http://purl.org/dc/elements/1.1/"/>
    <ds:schemaRef ds:uri="http://schemas.microsoft.com/office/2006/documentManagement/types"/>
    <ds:schemaRef ds:uri="http://purl.org/dc/terms/"/>
    <ds:schemaRef ds:uri="http://purl.org/dc/dcmitype/"/>
    <ds:schemaRef ds:uri="8cabc909-925b-4993-810a-c39a03b082db"/>
    <ds:schemaRef ds:uri="http://schemas.microsoft.com/office/infopath/2007/PartnerControls"/>
    <ds:schemaRef ds:uri="http://schemas.openxmlformats.org/package/2006/metadata/core-properties"/>
    <ds:schemaRef ds:uri="3db10a5d-558e-4c80-b55c-f43536d34388"/>
    <ds:schemaRef ds:uri="http://schemas.microsoft.com/office/2006/metadata/properties"/>
  </ds:schemaRefs>
</ds:datastoreItem>
</file>

<file path=customXml/itemProps4.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5.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1286</Words>
  <Characters>7079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8349</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DUVIVIER Sylvie</cp:lastModifiedBy>
  <cp:revision>5</cp:revision>
  <cp:lastPrinted>2016-03-31T08:52:00Z</cp:lastPrinted>
  <dcterms:created xsi:type="dcterms:W3CDTF">2025-10-28T10:05:00Z</dcterms:created>
  <dcterms:modified xsi:type="dcterms:W3CDTF">2025-10-29T12:56:00Z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